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BF18955" w14:textId="3702B3BE" w:rsidR="0049609C" w:rsidRDefault="005E68CC" w:rsidP="0004073F">
      <w:pPr>
        <w:jc w:val="right"/>
        <w:rPr>
          <w:b/>
        </w:rPr>
      </w:pPr>
      <w:r>
        <w:rPr>
          <w:b/>
        </w:rPr>
        <w:pict w14:anchorId="6CC497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25pt;height:48.55pt">
            <v:imagedata r:id="rId8" o:title=""/>
          </v:shape>
        </w:pict>
      </w:r>
    </w:p>
    <w:p w14:paraId="4E42F371" w14:textId="38F43EC3" w:rsidR="0004073F" w:rsidRPr="001E7150" w:rsidRDefault="0004073F" w:rsidP="0004073F">
      <w:pPr>
        <w:jc w:val="right"/>
        <w:rPr>
          <w:b/>
        </w:rPr>
      </w:pPr>
      <w:r w:rsidRPr="001E7150">
        <w:rPr>
          <w:b/>
        </w:rPr>
        <w:t>Załącznik nr 2 do SWZ</w:t>
      </w:r>
    </w:p>
    <w:p w14:paraId="79821CD9" w14:textId="77777777" w:rsidR="0004073F" w:rsidRDefault="0004073F" w:rsidP="0004073F">
      <w:pPr>
        <w:rPr>
          <w:b/>
        </w:rPr>
      </w:pPr>
    </w:p>
    <w:p w14:paraId="7143E956" w14:textId="77777777" w:rsidR="00512955" w:rsidRDefault="00512955" w:rsidP="0004073F">
      <w:pPr>
        <w:jc w:val="center"/>
        <w:rPr>
          <w:b/>
        </w:rPr>
      </w:pPr>
    </w:p>
    <w:p w14:paraId="0F99B921" w14:textId="6CA78270" w:rsidR="0004073F" w:rsidRDefault="0004073F" w:rsidP="0004073F">
      <w:pPr>
        <w:jc w:val="center"/>
        <w:rPr>
          <w:b/>
        </w:rPr>
      </w:pPr>
      <w:r w:rsidRPr="001E7150">
        <w:rPr>
          <w:b/>
        </w:rPr>
        <w:t>FORMULARZ OFERTOWY</w:t>
      </w:r>
    </w:p>
    <w:p w14:paraId="7EB54FE8" w14:textId="77777777" w:rsidR="00603974" w:rsidRPr="001E7150" w:rsidRDefault="00603974" w:rsidP="0004073F">
      <w:pPr>
        <w:jc w:val="center"/>
        <w:rPr>
          <w:b/>
        </w:rPr>
      </w:pPr>
    </w:p>
    <w:p w14:paraId="175FEA0D" w14:textId="77777777" w:rsidR="0004073F" w:rsidRPr="001E7150" w:rsidRDefault="0004073F" w:rsidP="0004073F">
      <w:pPr>
        <w:rPr>
          <w:b/>
        </w:rPr>
      </w:pPr>
    </w:p>
    <w:p w14:paraId="55A2BE00" w14:textId="77777777" w:rsidR="0004073F" w:rsidRPr="001E7150" w:rsidRDefault="0004073F" w:rsidP="0004073F">
      <w:pPr>
        <w:rPr>
          <w:b/>
        </w:rPr>
      </w:pPr>
      <w:r w:rsidRPr="001E7150">
        <w:rPr>
          <w:b/>
        </w:rPr>
        <w:t>Nazwa Wykonawcy:……………………………………………………………….</w:t>
      </w:r>
    </w:p>
    <w:p w14:paraId="5F5FF890" w14:textId="77777777" w:rsidR="0004073F" w:rsidRPr="001E7150" w:rsidRDefault="0004073F" w:rsidP="0004073F">
      <w:pPr>
        <w:rPr>
          <w:b/>
        </w:rPr>
      </w:pPr>
    </w:p>
    <w:p w14:paraId="7FCFA219" w14:textId="77777777" w:rsidR="0004073F" w:rsidRPr="001E7150" w:rsidRDefault="0004073F" w:rsidP="0004073F">
      <w:pPr>
        <w:rPr>
          <w:b/>
        </w:rPr>
      </w:pPr>
      <w:r w:rsidRPr="001E7150">
        <w:rPr>
          <w:b/>
        </w:rPr>
        <w:t>Siedziba: ……………………………………………………………</w:t>
      </w:r>
    </w:p>
    <w:p w14:paraId="5B8A879A" w14:textId="77777777" w:rsidR="0004073F" w:rsidRPr="001E7150" w:rsidRDefault="0004073F" w:rsidP="0004073F">
      <w:pPr>
        <w:rPr>
          <w:b/>
        </w:rPr>
      </w:pPr>
    </w:p>
    <w:p w14:paraId="6C80F5C9" w14:textId="77777777" w:rsidR="0004073F" w:rsidRPr="001E7150" w:rsidRDefault="0004073F" w:rsidP="0004073F">
      <w:pPr>
        <w:rPr>
          <w:b/>
        </w:rPr>
      </w:pPr>
      <w:r w:rsidRPr="001E7150">
        <w:rPr>
          <w:b/>
        </w:rPr>
        <w:t>Adres e-mail: ………………………………………………………</w:t>
      </w:r>
    </w:p>
    <w:p w14:paraId="2A620DDE" w14:textId="77777777" w:rsidR="0004073F" w:rsidRPr="001E7150" w:rsidRDefault="0004073F" w:rsidP="0004073F">
      <w:pPr>
        <w:rPr>
          <w:b/>
        </w:rPr>
      </w:pPr>
    </w:p>
    <w:p w14:paraId="0EBABC38" w14:textId="77777777" w:rsidR="0004073F" w:rsidRPr="001E7150" w:rsidRDefault="0004073F" w:rsidP="0004073F">
      <w:pPr>
        <w:rPr>
          <w:b/>
        </w:rPr>
      </w:pPr>
      <w:r w:rsidRPr="001E7150">
        <w:rPr>
          <w:b/>
        </w:rPr>
        <w:t>Numer telefonu / faksu: ……………………………………..</w:t>
      </w:r>
    </w:p>
    <w:p w14:paraId="2CD35728" w14:textId="77777777" w:rsidR="0004073F" w:rsidRPr="001E7150" w:rsidRDefault="0004073F" w:rsidP="0004073F">
      <w:pPr>
        <w:rPr>
          <w:b/>
        </w:rPr>
      </w:pPr>
    </w:p>
    <w:p w14:paraId="42C376D1" w14:textId="77777777" w:rsidR="0004073F" w:rsidRPr="001E7150" w:rsidRDefault="0004073F" w:rsidP="0004073F">
      <w:pPr>
        <w:rPr>
          <w:b/>
        </w:rPr>
      </w:pPr>
      <w:r w:rsidRPr="001E7150">
        <w:rPr>
          <w:b/>
        </w:rPr>
        <w:t>Numer REGON*: ………………………………………………….</w:t>
      </w:r>
    </w:p>
    <w:p w14:paraId="5FB20F3C" w14:textId="77777777" w:rsidR="0004073F" w:rsidRPr="001E7150" w:rsidRDefault="0004073F" w:rsidP="0004073F">
      <w:pPr>
        <w:rPr>
          <w:b/>
        </w:rPr>
      </w:pPr>
    </w:p>
    <w:p w14:paraId="4CFF4C6F" w14:textId="77777777" w:rsidR="0004073F" w:rsidRPr="001E7150" w:rsidRDefault="0004073F" w:rsidP="0004073F">
      <w:pPr>
        <w:rPr>
          <w:b/>
        </w:rPr>
      </w:pPr>
      <w:r w:rsidRPr="001E7150">
        <w:rPr>
          <w:b/>
        </w:rPr>
        <w:t>Numer PESEL/NIP*: ………………………………………………………..</w:t>
      </w:r>
    </w:p>
    <w:p w14:paraId="79241DC8" w14:textId="77777777" w:rsidR="0004073F" w:rsidRPr="001E7150" w:rsidRDefault="0004073F" w:rsidP="0004073F">
      <w:pPr>
        <w:rPr>
          <w:b/>
        </w:rPr>
      </w:pPr>
    </w:p>
    <w:p w14:paraId="79976B3A" w14:textId="16244254" w:rsidR="0004073F" w:rsidRPr="001E7150" w:rsidRDefault="0004073F" w:rsidP="0004073F">
      <w:pPr>
        <w:rPr>
          <w:b/>
        </w:rPr>
      </w:pPr>
      <w:r w:rsidRPr="001E7150">
        <w:rPr>
          <w:b/>
        </w:rPr>
        <w:t xml:space="preserve">Wykonawca posiada/nie posiada* status </w:t>
      </w:r>
      <w:r w:rsidR="009B7482">
        <w:rPr>
          <w:b/>
        </w:rPr>
        <w:t>mikro</w:t>
      </w:r>
      <w:r w:rsidR="009B7482" w:rsidRPr="001E7150">
        <w:rPr>
          <w:b/>
        </w:rPr>
        <w:t>*</w:t>
      </w:r>
      <w:r w:rsidR="009B7482">
        <w:rPr>
          <w:b/>
        </w:rPr>
        <w:t>/</w:t>
      </w:r>
      <w:r w:rsidRPr="001E7150">
        <w:rPr>
          <w:b/>
        </w:rPr>
        <w:t>małego*/średniego* przedsiębiorcy.</w:t>
      </w:r>
    </w:p>
    <w:p w14:paraId="40BEE393" w14:textId="47065604" w:rsidR="0004073F" w:rsidRPr="001E7150" w:rsidRDefault="008A7D1B" w:rsidP="0004073F">
      <w:pPr>
        <w:rPr>
          <w:b/>
        </w:rPr>
      </w:pPr>
      <w:r w:rsidRPr="008A7D1B">
        <w:rPr>
          <w:b/>
        </w:rPr>
        <w:t>*</w:t>
      </w:r>
      <w:r>
        <w:rPr>
          <w:b/>
        </w:rPr>
        <w:t xml:space="preserve"> </w:t>
      </w:r>
      <w:r w:rsidR="0004073F" w:rsidRPr="001E7150">
        <w:rPr>
          <w:bCs/>
        </w:rPr>
        <w:t>niewłaściwe skreślić</w:t>
      </w:r>
    </w:p>
    <w:p w14:paraId="13345BB2" w14:textId="77777777" w:rsidR="00512955" w:rsidRDefault="00512955" w:rsidP="0005028C">
      <w:pPr>
        <w:jc w:val="both"/>
      </w:pPr>
    </w:p>
    <w:p w14:paraId="43997FF7" w14:textId="76C5CBB8" w:rsidR="0004073F" w:rsidRPr="008A7D1B" w:rsidRDefault="0004073F" w:rsidP="0005028C">
      <w:pPr>
        <w:jc w:val="both"/>
        <w:rPr>
          <w:b/>
          <w:bCs/>
        </w:rPr>
      </w:pPr>
      <w:r w:rsidRPr="001E7150">
        <w:t>W odpowiedzi na ogłoszenie opublikowane w Biuletynie Zamówień Publicznych, składamy ofertę</w:t>
      </w:r>
      <w:r w:rsidR="0007653E">
        <w:t xml:space="preserve"> </w:t>
      </w:r>
      <w:r w:rsidR="002745E0">
        <w:br/>
      </w:r>
      <w:r w:rsidRPr="001E7150">
        <w:t>w postępowaniu o udzielenie zamówienia publicznego na</w:t>
      </w:r>
      <w:r w:rsidR="008A7D1B">
        <w:t xml:space="preserve"> </w:t>
      </w:r>
      <w:r w:rsidR="00C95CAF">
        <w:t>z</w:t>
      </w:r>
      <w:r w:rsidR="009B7482" w:rsidRPr="002745E0">
        <w:t xml:space="preserve">akup </w:t>
      </w:r>
      <w:r w:rsidR="002745E0" w:rsidRPr="002745E0">
        <w:rPr>
          <w:rFonts w:eastAsia="Verdana"/>
          <w:color w:val="000000"/>
        </w:rPr>
        <w:t>sprzętu</w:t>
      </w:r>
      <w:r w:rsidR="00C95CAF">
        <w:rPr>
          <w:rFonts w:eastAsia="Verdana"/>
          <w:color w:val="000000"/>
        </w:rPr>
        <w:t xml:space="preserve"> i wyposażenia medycz</w:t>
      </w:r>
      <w:r w:rsidR="002745E0" w:rsidRPr="002745E0">
        <w:rPr>
          <w:rFonts w:eastAsia="Verdana"/>
          <w:color w:val="000000"/>
        </w:rPr>
        <w:t>nego do</w:t>
      </w:r>
      <w:r w:rsidR="00C95CAF">
        <w:rPr>
          <w:rFonts w:eastAsia="Verdana"/>
          <w:color w:val="000000"/>
        </w:rPr>
        <w:t xml:space="preserve"> </w:t>
      </w:r>
      <w:r w:rsidR="002745E0" w:rsidRPr="002745E0">
        <w:rPr>
          <w:rFonts w:eastAsia="Verdana"/>
          <w:color w:val="000000"/>
        </w:rPr>
        <w:t>Zespołu Opieki Zdrowotnej w Niemcach</w:t>
      </w:r>
      <w:r w:rsidR="005E68CC">
        <w:rPr>
          <w:rFonts w:eastAsia="Verdana"/>
          <w:color w:val="000000"/>
        </w:rPr>
        <w:t>,</w:t>
      </w:r>
      <w:r w:rsidR="002745E0" w:rsidRPr="002745E0">
        <w:rPr>
          <w:rFonts w:eastAsia="Verdana"/>
          <w:color w:val="000000"/>
        </w:rPr>
        <w:t xml:space="preserve"> finansowany ze środków projektu „Wsparcie Podstawowej Opieki Zdrowotnej (POZ)” realizowanego w ramach Programu: Fundusze Europejskie na Infrastrukturę, Klimat, Środowisko 2021-2027, współfinansowanego ze środków Europejskiego Funduszu Rozwoju Regionalnego, realizowanego na podstawie umowy nr FENX.06.01.-IP.03-0001/23-00/1374/2024/17 zawartej w dniu 27.03.2024 r. pomiędzy Skarbem Państwa – Ministrem Zdrowia a Narodowym Funduszem Zdrowia</w:t>
      </w:r>
      <w:r w:rsidR="002745E0">
        <w:rPr>
          <w:rFonts w:eastAsia="Verdana"/>
          <w:color w:val="000000"/>
        </w:rPr>
        <w:t xml:space="preserve">”, </w:t>
      </w:r>
      <w:r w:rsidRPr="001E7150">
        <w:t>prowadzonym w trybie podstawowym na podstawie art. 275 pkt. 1 ustawy z dnia 11 września 2019</w:t>
      </w:r>
      <w:r>
        <w:t xml:space="preserve"> </w:t>
      </w:r>
      <w:r w:rsidRPr="001E7150">
        <w:t>r. – Prawo zamówień publicznych.</w:t>
      </w:r>
      <w:r w:rsidR="008A7D1B">
        <w:t xml:space="preserve"> </w:t>
      </w:r>
    </w:p>
    <w:p w14:paraId="3A6F705B" w14:textId="77777777" w:rsidR="00512955" w:rsidRDefault="00512955" w:rsidP="00512955">
      <w:pPr>
        <w:spacing w:after="160" w:line="259" w:lineRule="auto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br/>
      </w:r>
      <w:r w:rsidR="00867442" w:rsidRPr="001E7150">
        <w:rPr>
          <w:rFonts w:eastAsia="Calibri"/>
          <w:bCs/>
          <w:lang w:eastAsia="en-US"/>
        </w:rPr>
        <w:t>Oferuję</w:t>
      </w:r>
      <w:r w:rsidR="000A1500">
        <w:rPr>
          <w:rFonts w:eastAsia="Calibri"/>
          <w:bCs/>
          <w:lang w:eastAsia="en-US"/>
        </w:rPr>
        <w:t xml:space="preserve">: </w:t>
      </w:r>
      <w:r w:rsidR="00867442" w:rsidRPr="001E7150">
        <w:rPr>
          <w:rFonts w:eastAsia="Calibri"/>
          <w:bCs/>
          <w:lang w:eastAsia="en-US"/>
        </w:rPr>
        <w:t xml:space="preserve">wykonanie przedmiotu zamówienia </w:t>
      </w:r>
      <w:r w:rsidR="00867442" w:rsidRPr="002657E2">
        <w:rPr>
          <w:rFonts w:eastAsia="Calibri"/>
          <w:bCs/>
          <w:lang w:eastAsia="en-US"/>
        </w:rPr>
        <w:t>za</w:t>
      </w:r>
      <w:r w:rsidR="00867442" w:rsidRPr="001E7150">
        <w:rPr>
          <w:rFonts w:eastAsia="Calibri"/>
          <w:b/>
          <w:lang w:eastAsia="en-US"/>
        </w:rPr>
        <w:t xml:space="preserve"> </w:t>
      </w:r>
      <w:r w:rsidR="00867442">
        <w:rPr>
          <w:rFonts w:eastAsia="Calibri"/>
          <w:b/>
          <w:lang w:eastAsia="en-US"/>
        </w:rPr>
        <w:t xml:space="preserve">cenę </w:t>
      </w:r>
      <w:r w:rsidR="00867442" w:rsidRPr="001E7150">
        <w:rPr>
          <w:rFonts w:eastAsia="Calibri"/>
          <w:b/>
          <w:bCs/>
          <w:lang w:eastAsia="en-US"/>
        </w:rPr>
        <w:t>brutto:</w:t>
      </w:r>
      <w:r w:rsidR="00867442" w:rsidRPr="001E7150">
        <w:rPr>
          <w:rFonts w:eastAsia="Calibri"/>
          <w:lang w:eastAsia="en-US"/>
        </w:rPr>
        <w:t xml:space="preserve"> .................</w:t>
      </w:r>
      <w:r w:rsidR="00867442">
        <w:rPr>
          <w:rFonts w:eastAsia="Calibri"/>
          <w:lang w:eastAsia="en-US"/>
        </w:rPr>
        <w:t>.</w:t>
      </w:r>
      <w:r w:rsidR="00867442" w:rsidRPr="001E7150">
        <w:rPr>
          <w:rFonts w:eastAsia="Calibri"/>
          <w:lang w:eastAsia="en-US"/>
        </w:rPr>
        <w:t>..... zł</w:t>
      </w:r>
      <w:r w:rsidR="00867442" w:rsidRPr="001E7150">
        <w:rPr>
          <w:rFonts w:eastAsia="Calibri"/>
          <w:bCs/>
          <w:lang w:eastAsia="en-US"/>
        </w:rPr>
        <w:t xml:space="preserve">, </w:t>
      </w:r>
      <w:r w:rsidR="00867442">
        <w:rPr>
          <w:rFonts w:eastAsia="Calibri"/>
          <w:bCs/>
          <w:lang w:eastAsia="en-US"/>
        </w:rPr>
        <w:t xml:space="preserve">w tym </w:t>
      </w:r>
      <w:r w:rsidR="00867442" w:rsidRPr="002657E2">
        <w:rPr>
          <w:rFonts w:eastAsia="Calibri"/>
          <w:b/>
          <w:lang w:eastAsia="en-US"/>
        </w:rPr>
        <w:t>podatek VAT</w:t>
      </w:r>
      <w:r w:rsidR="00867442">
        <w:rPr>
          <w:rFonts w:eastAsia="Calibri"/>
          <w:bCs/>
          <w:lang w:eastAsia="en-US"/>
        </w:rPr>
        <w:t xml:space="preserve">: </w:t>
      </w:r>
      <w:r>
        <w:rPr>
          <w:rFonts w:eastAsia="Calibri"/>
          <w:bCs/>
          <w:lang w:eastAsia="en-US"/>
        </w:rPr>
        <w:t>…..….. zł;</w:t>
      </w:r>
    </w:p>
    <w:p w14:paraId="58D45463" w14:textId="77777777" w:rsidR="00512955" w:rsidRDefault="000A1500" w:rsidP="00512955">
      <w:pPr>
        <w:spacing w:after="160" w:line="259" w:lineRule="auto"/>
        <w:rPr>
          <w:rFonts w:eastAsia="Calibri"/>
          <w:lang w:eastAsia="en-US"/>
        </w:rPr>
      </w:pPr>
      <w:r w:rsidRPr="000A1500">
        <w:rPr>
          <w:rFonts w:eastAsia="Calibri"/>
          <w:b/>
          <w:bCs/>
          <w:lang w:eastAsia="en-US"/>
        </w:rPr>
        <w:t>okres gwarancji</w:t>
      </w:r>
      <w:r>
        <w:rPr>
          <w:rFonts w:eastAsia="Calibri"/>
          <w:lang w:eastAsia="en-US"/>
        </w:rPr>
        <w:t xml:space="preserve"> ….. miesięcy</w:t>
      </w:r>
      <w:r w:rsidR="00512955">
        <w:rPr>
          <w:rFonts w:eastAsia="Calibri"/>
          <w:lang w:eastAsia="en-US"/>
        </w:rPr>
        <w:t xml:space="preserve">, </w:t>
      </w:r>
    </w:p>
    <w:p w14:paraId="570DE440" w14:textId="09DC05BA" w:rsidR="00512955" w:rsidRDefault="000A1500" w:rsidP="00512955">
      <w:pPr>
        <w:spacing w:after="160" w:line="259" w:lineRule="auto"/>
        <w:rPr>
          <w:rFonts w:eastAsia="Calibri"/>
          <w:lang w:eastAsia="en-US"/>
        </w:rPr>
      </w:pPr>
      <w:r w:rsidRPr="000A1500">
        <w:rPr>
          <w:rFonts w:eastAsia="Calibri"/>
          <w:b/>
          <w:bCs/>
          <w:lang w:eastAsia="en-US"/>
        </w:rPr>
        <w:t>czas podjęcia czynności serwisowych</w:t>
      </w:r>
      <w:r>
        <w:rPr>
          <w:rFonts w:eastAsia="Calibri"/>
          <w:b/>
          <w:bCs/>
          <w:lang w:eastAsia="en-US"/>
        </w:rPr>
        <w:t xml:space="preserve"> </w:t>
      </w:r>
      <w:r w:rsidRPr="000A1500">
        <w:rPr>
          <w:rFonts w:eastAsia="Calibri"/>
          <w:lang w:eastAsia="en-US"/>
        </w:rPr>
        <w:t>….</w:t>
      </w:r>
      <w:r>
        <w:rPr>
          <w:rFonts w:eastAsia="Calibri"/>
          <w:b/>
          <w:bCs/>
          <w:lang w:eastAsia="en-US"/>
        </w:rPr>
        <w:t xml:space="preserve"> </w:t>
      </w:r>
      <w:r w:rsidR="00512955">
        <w:rPr>
          <w:rFonts w:eastAsia="Calibri"/>
          <w:lang w:eastAsia="en-US"/>
        </w:rPr>
        <w:t xml:space="preserve">godzin, </w:t>
      </w:r>
    </w:p>
    <w:p w14:paraId="6772D0F9" w14:textId="22E8C658" w:rsidR="00867442" w:rsidRDefault="00512955" w:rsidP="00512955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="00867442" w:rsidRPr="001E7150">
        <w:rPr>
          <w:rFonts w:eastAsia="Calibri"/>
          <w:lang w:eastAsia="en-US"/>
        </w:rPr>
        <w:t>godnie z opisem przedmiotu zamówienia zawartym w specyfikacji warunków zamówienia</w:t>
      </w:r>
      <w:r w:rsidR="00867442">
        <w:rPr>
          <w:rFonts w:eastAsia="Calibri"/>
          <w:lang w:eastAsia="en-US"/>
        </w:rPr>
        <w:t xml:space="preserve"> oraz </w:t>
      </w:r>
      <w:r w:rsidR="00867442" w:rsidRPr="0005028C">
        <w:rPr>
          <w:rFonts w:eastAsia="Calibri"/>
          <w:b/>
          <w:bCs/>
          <w:lang w:eastAsia="en-US"/>
        </w:rPr>
        <w:t>poniżej zamieszczoną tabelą</w:t>
      </w:r>
      <w:r w:rsidR="00867442">
        <w:rPr>
          <w:rFonts w:eastAsia="Calibri"/>
          <w:lang w:eastAsia="en-US"/>
        </w:rPr>
        <w:t>.</w:t>
      </w:r>
      <w:r w:rsidR="00867442" w:rsidRPr="001E7150">
        <w:rPr>
          <w:rFonts w:eastAsia="Calibri"/>
          <w:lang w:eastAsia="en-US"/>
        </w:rPr>
        <w:t xml:space="preserve"> Podana cena obejmuje wszystkie koszty związane z realizacją umowy</w:t>
      </w:r>
      <w:r w:rsidR="00867442">
        <w:rPr>
          <w:rFonts w:eastAsia="Calibri"/>
          <w:lang w:eastAsia="en-US"/>
        </w:rPr>
        <w:t>.</w:t>
      </w:r>
    </w:p>
    <w:p w14:paraId="08FCC23C" w14:textId="77777777" w:rsidR="0004073F" w:rsidRPr="001E7150" w:rsidRDefault="0004073F" w:rsidP="0005028C">
      <w:pPr>
        <w:spacing w:after="160" w:line="259" w:lineRule="auto"/>
        <w:jc w:val="both"/>
        <w:rPr>
          <w:rFonts w:eastAsia="Calibri"/>
          <w:bCs/>
          <w:lang w:eastAsia="en-US"/>
        </w:rPr>
      </w:pPr>
      <w:r w:rsidRPr="001E7150">
        <w:rPr>
          <w:rFonts w:eastAsia="Calibri"/>
          <w:bCs/>
          <w:lang w:eastAsia="en-US"/>
        </w:rPr>
        <w:t xml:space="preserve">Termin płatności wynosi </w:t>
      </w:r>
      <w:r>
        <w:rPr>
          <w:rFonts w:eastAsia="Calibri"/>
          <w:b/>
          <w:lang w:eastAsia="en-US"/>
        </w:rPr>
        <w:t>14</w:t>
      </w:r>
      <w:r w:rsidRPr="001E7150">
        <w:rPr>
          <w:rFonts w:eastAsia="Calibri"/>
          <w:b/>
          <w:lang w:eastAsia="en-US"/>
        </w:rPr>
        <w:t xml:space="preserve"> dni kalendarzowych</w:t>
      </w:r>
      <w:r w:rsidRPr="001E7150">
        <w:rPr>
          <w:rFonts w:eastAsia="Calibri"/>
          <w:lang w:eastAsia="en-US"/>
        </w:rPr>
        <w:t xml:space="preserve"> licząc od dnia następnego po dacie złożenia faktury/rachunku/rachunków wraz z wymaganymi załącznikami</w:t>
      </w:r>
      <w:r w:rsidRPr="001E7150">
        <w:rPr>
          <w:rFonts w:eastAsia="Calibri"/>
          <w:bCs/>
          <w:lang w:eastAsia="en-US"/>
        </w:rPr>
        <w:t>.</w:t>
      </w:r>
    </w:p>
    <w:p w14:paraId="374FF7CD" w14:textId="6429C5BB" w:rsidR="0004073F" w:rsidRPr="001E7150" w:rsidRDefault="0004073F" w:rsidP="00512955">
      <w:pPr>
        <w:spacing w:after="160" w:line="259" w:lineRule="auto"/>
        <w:jc w:val="both"/>
        <w:rPr>
          <w:rFonts w:eastAsia="Calibri"/>
          <w:bCs/>
          <w:i/>
          <w:lang w:eastAsia="en-US"/>
        </w:rPr>
      </w:pPr>
      <w:r w:rsidRPr="001E7150">
        <w:rPr>
          <w:rFonts w:eastAsia="Calibri"/>
          <w:bCs/>
          <w:lang w:eastAsia="en-US"/>
        </w:rPr>
        <w:t>Oświadczam, że zapozna</w:t>
      </w:r>
      <w:r w:rsidR="00512955">
        <w:rPr>
          <w:rFonts w:eastAsia="Calibri"/>
          <w:bCs/>
          <w:lang w:eastAsia="en-US"/>
        </w:rPr>
        <w:t xml:space="preserve">łem </w:t>
      </w:r>
      <w:r w:rsidRPr="001E7150">
        <w:rPr>
          <w:rFonts w:eastAsia="Calibri"/>
          <w:bCs/>
          <w:lang w:eastAsia="en-US"/>
        </w:rPr>
        <w:t>się ze specyfikacją wraz z jej załącznikami i nie wnoszę do niej zastrzeżeń</w:t>
      </w:r>
      <w:r w:rsidR="00512955">
        <w:rPr>
          <w:rFonts w:eastAsia="Calibri"/>
          <w:bCs/>
          <w:lang w:eastAsia="en-US"/>
        </w:rPr>
        <w:t>.</w:t>
      </w:r>
    </w:p>
    <w:p w14:paraId="11E252B6" w14:textId="385EB80F" w:rsidR="0004073F" w:rsidRPr="001E7150" w:rsidRDefault="0004073F" w:rsidP="0005028C">
      <w:pPr>
        <w:spacing w:after="160" w:line="259" w:lineRule="auto"/>
        <w:jc w:val="both"/>
        <w:rPr>
          <w:rFonts w:eastAsia="Calibri"/>
          <w:bCs/>
          <w:i/>
          <w:lang w:eastAsia="en-US"/>
        </w:rPr>
      </w:pPr>
      <w:r w:rsidRPr="001E7150">
        <w:rPr>
          <w:rFonts w:eastAsia="Calibri"/>
          <w:bCs/>
          <w:lang w:eastAsia="en-US"/>
        </w:rPr>
        <w:t>Oświadczam, że jestem związany niniejszą ofertą przez okres podany w specyfikacji.</w:t>
      </w:r>
    </w:p>
    <w:p w14:paraId="328BBE6D" w14:textId="1B01567C" w:rsidR="0004073F" w:rsidRDefault="0004073F" w:rsidP="0005028C">
      <w:pPr>
        <w:spacing w:after="160" w:line="259" w:lineRule="auto"/>
        <w:jc w:val="both"/>
        <w:rPr>
          <w:rFonts w:eastAsia="Calibri"/>
          <w:bCs/>
          <w:lang w:eastAsia="en-US"/>
        </w:rPr>
      </w:pPr>
      <w:r w:rsidRPr="001E7150">
        <w:rPr>
          <w:rFonts w:eastAsia="Calibri"/>
          <w:bCs/>
          <w:lang w:eastAsia="en-US"/>
        </w:rPr>
        <w:t>Oświadczam, ze zapoznałem się z treścią załączonych do specyfikacji istotnych postanowień umowy</w:t>
      </w:r>
      <w:r w:rsidR="00512955">
        <w:rPr>
          <w:rFonts w:eastAsia="Calibri"/>
          <w:bCs/>
          <w:lang w:eastAsia="en-US"/>
        </w:rPr>
        <w:t xml:space="preserve"> </w:t>
      </w:r>
      <w:r w:rsidR="00512955">
        <w:rPr>
          <w:rFonts w:eastAsia="Calibri"/>
          <w:bCs/>
          <w:lang w:eastAsia="en-US"/>
        </w:rPr>
        <w:br/>
      </w:r>
      <w:r w:rsidRPr="001E7150">
        <w:rPr>
          <w:rFonts w:eastAsia="Calibri"/>
          <w:bCs/>
          <w:lang w:eastAsia="en-US"/>
        </w:rPr>
        <w:t>i w przypadku wyboru oferty zawrę z Zamawiającym  umowę sporządzoną na podstawie tych postanowień.</w:t>
      </w:r>
    </w:p>
    <w:p w14:paraId="361518D1" w14:textId="5C2C0EC7" w:rsidR="0004073F" w:rsidRPr="001E7150" w:rsidRDefault="0004073F" w:rsidP="0005028C">
      <w:pPr>
        <w:spacing w:after="160" w:line="259" w:lineRule="auto"/>
        <w:jc w:val="both"/>
        <w:rPr>
          <w:rFonts w:eastAsia="Calibri"/>
          <w:b/>
          <w:lang w:eastAsia="en-US"/>
        </w:rPr>
      </w:pPr>
      <w:r w:rsidRPr="001E7150">
        <w:rPr>
          <w:rFonts w:eastAsia="Calibri"/>
          <w:b/>
          <w:lang w:eastAsia="en-US"/>
        </w:rPr>
        <w:t>Dane do umowy: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5"/>
        <w:gridCol w:w="6336"/>
      </w:tblGrid>
      <w:tr w:rsidR="0004073F" w:rsidRPr="001E7150" w14:paraId="766D2F93" w14:textId="77777777" w:rsidTr="003429C1">
        <w:trPr>
          <w:trHeight w:val="350"/>
        </w:trPr>
        <w:tc>
          <w:tcPr>
            <w:tcW w:w="8931" w:type="dxa"/>
            <w:gridSpan w:val="2"/>
            <w:vAlign w:val="center"/>
          </w:tcPr>
          <w:p w14:paraId="6265CCC3" w14:textId="77777777" w:rsidR="0004073F" w:rsidRPr="001E7150" w:rsidRDefault="0004073F" w:rsidP="0005028C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1E7150">
              <w:rPr>
                <w:rFonts w:eastAsia="Calibri"/>
                <w:lang w:eastAsia="en-US"/>
              </w:rPr>
              <w:t>Osoba/y, która/e będzie / będą zawierała/y umowę ze strony wykonawcy</w:t>
            </w:r>
          </w:p>
        </w:tc>
      </w:tr>
      <w:tr w:rsidR="0004073F" w:rsidRPr="001E7150" w14:paraId="3BCA972C" w14:textId="77777777" w:rsidTr="003429C1">
        <w:trPr>
          <w:trHeight w:val="351"/>
        </w:trPr>
        <w:tc>
          <w:tcPr>
            <w:tcW w:w="2595" w:type="dxa"/>
            <w:vAlign w:val="center"/>
          </w:tcPr>
          <w:p w14:paraId="55C71954" w14:textId="77777777" w:rsidR="0004073F" w:rsidRPr="001E7150" w:rsidRDefault="0004073F" w:rsidP="0005028C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1E7150">
              <w:rPr>
                <w:rFonts w:eastAsia="Calibri"/>
                <w:lang w:eastAsia="en-US"/>
              </w:rPr>
              <w:t>Imię i nazwisko</w:t>
            </w:r>
          </w:p>
        </w:tc>
        <w:tc>
          <w:tcPr>
            <w:tcW w:w="6336" w:type="dxa"/>
            <w:vAlign w:val="center"/>
          </w:tcPr>
          <w:p w14:paraId="5223A054" w14:textId="77777777" w:rsidR="0004073F" w:rsidRPr="001E7150" w:rsidRDefault="0004073F" w:rsidP="0005028C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1E7150">
              <w:rPr>
                <w:rFonts w:eastAsia="Calibri"/>
                <w:lang w:eastAsia="en-US"/>
              </w:rPr>
              <w:t>Stanowisko</w:t>
            </w:r>
          </w:p>
        </w:tc>
      </w:tr>
      <w:tr w:rsidR="0004073F" w:rsidRPr="001E7150" w14:paraId="2D0AA7D5" w14:textId="77777777" w:rsidTr="003429C1">
        <w:trPr>
          <w:trHeight w:val="350"/>
        </w:trPr>
        <w:tc>
          <w:tcPr>
            <w:tcW w:w="2595" w:type="dxa"/>
          </w:tcPr>
          <w:p w14:paraId="661658F6" w14:textId="77777777" w:rsidR="0004073F" w:rsidRPr="001E7150" w:rsidRDefault="0004073F" w:rsidP="0005028C">
            <w:pPr>
              <w:spacing w:after="160" w:line="259" w:lineRule="auto"/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36" w:type="dxa"/>
          </w:tcPr>
          <w:p w14:paraId="025FB761" w14:textId="77777777" w:rsidR="0004073F" w:rsidRPr="001E7150" w:rsidRDefault="0004073F" w:rsidP="0005028C">
            <w:pPr>
              <w:spacing w:after="160" w:line="259" w:lineRule="auto"/>
              <w:jc w:val="both"/>
              <w:rPr>
                <w:rFonts w:eastAsia="Calibri"/>
                <w:bCs/>
                <w:lang w:eastAsia="en-US"/>
              </w:rPr>
            </w:pPr>
          </w:p>
        </w:tc>
      </w:tr>
      <w:tr w:rsidR="0004073F" w:rsidRPr="001E7150" w14:paraId="5EFED77C" w14:textId="77777777" w:rsidTr="003429C1">
        <w:trPr>
          <w:trHeight w:val="350"/>
        </w:trPr>
        <w:tc>
          <w:tcPr>
            <w:tcW w:w="2595" w:type="dxa"/>
          </w:tcPr>
          <w:p w14:paraId="0CD55493" w14:textId="77777777" w:rsidR="0004073F" w:rsidRPr="001E7150" w:rsidRDefault="0004073F" w:rsidP="0005028C">
            <w:pPr>
              <w:spacing w:after="160" w:line="259" w:lineRule="auto"/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36" w:type="dxa"/>
          </w:tcPr>
          <w:p w14:paraId="6F1A4CBD" w14:textId="77777777" w:rsidR="0004073F" w:rsidRPr="001E7150" w:rsidRDefault="0004073F" w:rsidP="0005028C">
            <w:pPr>
              <w:spacing w:after="160" w:line="259" w:lineRule="auto"/>
              <w:jc w:val="both"/>
              <w:rPr>
                <w:rFonts w:eastAsia="Calibri"/>
                <w:bCs/>
                <w:lang w:eastAsia="en-US"/>
              </w:rPr>
            </w:pPr>
          </w:p>
        </w:tc>
      </w:tr>
    </w:tbl>
    <w:p w14:paraId="767528EF" w14:textId="77777777" w:rsidR="00512955" w:rsidRDefault="00512955" w:rsidP="0005028C">
      <w:pPr>
        <w:jc w:val="both"/>
        <w:rPr>
          <w:rFonts w:eastAsia="Calibri"/>
          <w:lang w:eastAsia="en-US"/>
        </w:rPr>
      </w:pPr>
    </w:p>
    <w:p w14:paraId="446C1361" w14:textId="44D33A6C" w:rsidR="0004073F" w:rsidRDefault="0004073F" w:rsidP="0005028C">
      <w:pPr>
        <w:jc w:val="both"/>
        <w:rPr>
          <w:rFonts w:eastAsia="Calibri"/>
          <w:lang w:eastAsia="en-US"/>
        </w:rPr>
      </w:pPr>
      <w:r w:rsidRPr="001E7150">
        <w:rPr>
          <w:rFonts w:eastAsia="Calibri"/>
          <w:lang w:eastAsia="en-US"/>
        </w:rPr>
        <w:t>Oświadczamy, że na stronach ............... oferty są zawarte informacje, które stanowią tajemnicę przedsiębiorstwa w rozumieniu przepisów  o zwalczaniu nieuczciwej konkurencji i nie mogą być one udostępniane.</w:t>
      </w:r>
    </w:p>
    <w:p w14:paraId="0066FBF1" w14:textId="77777777" w:rsidR="00512955" w:rsidRDefault="00512955" w:rsidP="0005028C">
      <w:pPr>
        <w:jc w:val="both"/>
        <w:rPr>
          <w:rFonts w:eastAsia="Calibri"/>
          <w:lang w:eastAsia="en-U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  <w:gridCol w:w="1690"/>
        <w:gridCol w:w="1831"/>
        <w:gridCol w:w="1271"/>
        <w:gridCol w:w="1974"/>
        <w:gridCol w:w="2114"/>
      </w:tblGrid>
      <w:tr w:rsidR="00757B33" w14:paraId="3395DC0C" w14:textId="77777777" w:rsidTr="00757B3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667E" w14:textId="77777777" w:rsidR="002532FB" w:rsidRDefault="002532FB" w:rsidP="00D46ACB">
            <w:pPr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14:paraId="5FDE8DA3" w14:textId="07106C6E" w:rsidR="00757B33" w:rsidRDefault="00757B33" w:rsidP="002532FB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Przedmiot</w:t>
            </w:r>
          </w:p>
          <w:p w14:paraId="5F167DDF" w14:textId="77777777" w:rsidR="002532FB" w:rsidRDefault="002532FB" w:rsidP="00D46ACB">
            <w:pPr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3FB2" w14:textId="77777777" w:rsidR="002532FB" w:rsidRDefault="002532FB" w:rsidP="00D46ACB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14:paraId="7CE7BF15" w14:textId="4150D3C0" w:rsidR="00757B33" w:rsidRDefault="00757B33" w:rsidP="00D46ACB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Cena netto 1 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4B07" w14:textId="77777777" w:rsidR="002532FB" w:rsidRDefault="002532FB" w:rsidP="00D46ACB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14:paraId="619A781F" w14:textId="0894C1E6" w:rsidR="00757B33" w:rsidRDefault="00757B33" w:rsidP="00D46ACB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Cena brutto 1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8EC7" w14:textId="77777777" w:rsidR="002532FB" w:rsidRDefault="002532FB" w:rsidP="00D46ACB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14:paraId="7DFF21E3" w14:textId="0A4E2769" w:rsidR="00757B33" w:rsidRDefault="00757B33" w:rsidP="00D46ACB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Liczba sztuk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FBFD" w14:textId="77777777" w:rsidR="002532FB" w:rsidRDefault="002532FB" w:rsidP="00D46ACB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14:paraId="3FC3FF7F" w14:textId="0E546BDF" w:rsidR="00757B33" w:rsidRDefault="00757B33" w:rsidP="00D46ACB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Wartość netto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9735" w14:textId="77777777" w:rsidR="002532FB" w:rsidRDefault="002532FB" w:rsidP="00D46ACB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14:paraId="5D2D72B1" w14:textId="3B61F8AB" w:rsidR="00757B33" w:rsidRDefault="00757B33" w:rsidP="00D46ACB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Wartość brutto</w:t>
            </w:r>
          </w:p>
        </w:tc>
      </w:tr>
      <w:tr w:rsidR="00512955" w14:paraId="0E437813" w14:textId="77777777" w:rsidTr="000C5A2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2EC4" w14:textId="2AEE92FD" w:rsidR="00512955" w:rsidRPr="00757B33" w:rsidRDefault="00512955" w:rsidP="002532FB">
            <w:pPr>
              <w:autoSpaceDN w:val="0"/>
              <w:adjustRightInd w:val="0"/>
              <w:rPr>
                <w:rFonts w:eastAsia="Calibri"/>
                <w:lang w:eastAsia="en-US"/>
              </w:rPr>
            </w:pPr>
            <w:r w:rsidRPr="00741CA3">
              <w:t>Aparat do pomiaru ciśnienia tętniczego krwi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E347" w14:textId="6A620F84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FEF9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4EFB" w14:textId="0BA033D5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CEC0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4DE1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12955" w14:paraId="7B44136F" w14:textId="77777777" w:rsidTr="00711A9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2161" w14:textId="3FA4560C" w:rsidR="00512955" w:rsidRPr="007577BD" w:rsidRDefault="00512955" w:rsidP="00512955">
            <w:pPr>
              <w:rPr>
                <w:color w:val="000000"/>
              </w:rPr>
            </w:pPr>
            <w:r w:rsidRPr="007702B6">
              <w:t>Aparat do EKG mobilny</w:t>
            </w:r>
            <w:r>
              <w:t xml:space="preserve"> wraz z wózkiem – zestaw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7415" w14:textId="049C0410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2E68" w14:textId="01C161B1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6222" w14:textId="0E098B71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6A8D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5F8A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12955" w14:paraId="0B86758E" w14:textId="77777777" w:rsidTr="00711A9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4481" w14:textId="77777777" w:rsidR="008B6320" w:rsidRDefault="008B6320" w:rsidP="00512955"/>
          <w:p w14:paraId="2C72EC5D" w14:textId="77777777" w:rsidR="00512955" w:rsidRDefault="00512955" w:rsidP="00512955">
            <w:r>
              <w:t>Aparat do EKG</w:t>
            </w:r>
          </w:p>
          <w:p w14:paraId="3554AA7F" w14:textId="12722EC0" w:rsidR="008B6320" w:rsidRPr="00EC5615" w:rsidRDefault="008B6320" w:rsidP="0051295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A64D" w14:textId="70549228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9B7B" w14:textId="72CD7F1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B0C6" w14:textId="1F3C5EAB" w:rsidR="00512955" w:rsidRDefault="00512955" w:rsidP="00512955">
            <w:pPr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75C6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D83D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12955" w14:paraId="45DA556A" w14:textId="77777777" w:rsidTr="00711A9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A4E4" w14:textId="2111B76C" w:rsidR="00512955" w:rsidRDefault="00512955" w:rsidP="00512955">
            <w:r w:rsidRPr="00134D07">
              <w:t>Aparat USG wszechstronny</w:t>
            </w:r>
            <w:r>
              <w:t xml:space="preserve"> – </w:t>
            </w:r>
          </w:p>
          <w:p w14:paraId="40587ED6" w14:textId="55213F2A" w:rsidR="00512955" w:rsidRPr="00EC5615" w:rsidRDefault="00512955" w:rsidP="00512955">
            <w:pPr>
              <w:rPr>
                <w:color w:val="000000"/>
              </w:rPr>
            </w:pPr>
            <w:r>
              <w:t>Zestaw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9EB4" w14:textId="7777F925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1363" w14:textId="5091939C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BF6B" w14:textId="646C9A63" w:rsidR="00512955" w:rsidRDefault="00512955" w:rsidP="00512955">
            <w:pPr>
              <w:autoSpaceDN w:val="0"/>
              <w:adjustRightInd w:val="0"/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287D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1B3A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12955" w14:paraId="14F44FE8" w14:textId="77777777" w:rsidTr="00711A9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B4E0" w14:textId="77777777" w:rsidR="00512955" w:rsidRDefault="00512955" w:rsidP="00512955">
            <w:pPr>
              <w:rPr>
                <w:color w:val="000000"/>
              </w:rPr>
            </w:pPr>
          </w:p>
          <w:p w14:paraId="3592522C" w14:textId="77777777" w:rsidR="00512955" w:rsidRDefault="00512955" w:rsidP="00512955">
            <w:pPr>
              <w:rPr>
                <w:color w:val="000000"/>
              </w:rPr>
            </w:pPr>
            <w:proofErr w:type="spellStart"/>
            <w:r w:rsidRPr="002A0554">
              <w:rPr>
                <w:color w:val="000000"/>
              </w:rPr>
              <w:t>Bilirubinometr</w:t>
            </w:r>
            <w:proofErr w:type="spellEnd"/>
          </w:p>
          <w:p w14:paraId="2471ACE0" w14:textId="77810A57" w:rsidR="00512955" w:rsidRPr="00EC5615" w:rsidRDefault="00512955" w:rsidP="0051295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E006" w14:textId="509E00F1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0711" w14:textId="7BD8BAFC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FC8D" w14:textId="0010CC25" w:rsidR="00512955" w:rsidRDefault="00512955" w:rsidP="00512955">
            <w:pPr>
              <w:autoSpaceDN w:val="0"/>
              <w:adjustRightInd w:val="0"/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A435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702D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12955" w14:paraId="6F8F7C6C" w14:textId="77777777" w:rsidTr="00711A9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CA758" w14:textId="77777777" w:rsidR="00512955" w:rsidRDefault="00512955" w:rsidP="00512955">
            <w:pPr>
              <w:rPr>
                <w:color w:val="000000"/>
              </w:rPr>
            </w:pPr>
          </w:p>
          <w:p w14:paraId="525BD226" w14:textId="77777777" w:rsidR="00512955" w:rsidRDefault="00512955" w:rsidP="0051295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Dermatoskop</w:t>
            </w:r>
            <w:proofErr w:type="spellEnd"/>
          </w:p>
          <w:p w14:paraId="7BAA3DC9" w14:textId="4967372D" w:rsidR="00512955" w:rsidRPr="00EC5615" w:rsidRDefault="00512955" w:rsidP="0051295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454D" w14:textId="58970B2B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696D" w14:textId="448A444A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34E4" w14:textId="4F6328F0" w:rsidR="00512955" w:rsidRDefault="00512955" w:rsidP="00512955">
            <w:pPr>
              <w:autoSpaceDN w:val="0"/>
              <w:adjustRightInd w:val="0"/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F4CF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64D7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12955" w14:paraId="3CA3B79F" w14:textId="77777777" w:rsidTr="00711A9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1725" w14:textId="77777777" w:rsidR="00512955" w:rsidRDefault="00512955" w:rsidP="00512955">
            <w:pPr>
              <w:rPr>
                <w:color w:val="000000"/>
              </w:rPr>
            </w:pPr>
            <w:r w:rsidRPr="008B70D6">
              <w:rPr>
                <w:color w:val="000000"/>
              </w:rPr>
              <w:t>Detektor przepływu Doppler</w:t>
            </w:r>
          </w:p>
          <w:p w14:paraId="6EA51FDC" w14:textId="604CA430" w:rsidR="00512955" w:rsidRPr="00EC5615" w:rsidRDefault="00512955" w:rsidP="0051295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43907" w14:textId="359466DC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8FFE" w14:textId="076AB6B5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E3EF" w14:textId="0FB03295" w:rsidR="00512955" w:rsidRDefault="00512955" w:rsidP="00512955">
            <w:pPr>
              <w:autoSpaceDN w:val="0"/>
              <w:adjustRightInd w:val="0"/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0771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35B1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12955" w14:paraId="00925204" w14:textId="77777777" w:rsidTr="00711A9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1890" w14:textId="7989E9B8" w:rsidR="00512955" w:rsidRPr="00EC5615" w:rsidRDefault="00512955" w:rsidP="00512955">
            <w:pPr>
              <w:rPr>
                <w:color w:val="000000"/>
              </w:rPr>
            </w:pPr>
            <w:r w:rsidRPr="00402AD6">
              <w:rPr>
                <w:color w:val="000000"/>
              </w:rPr>
              <w:t>Elektroniczna tablica do badania ostrości wzroku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494A" w14:textId="193AD18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9B2F" w14:textId="2A65C670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4B37" w14:textId="1DF29F0B" w:rsidR="00512955" w:rsidRDefault="00512955" w:rsidP="00512955">
            <w:pPr>
              <w:autoSpaceDN w:val="0"/>
              <w:adjustRightInd w:val="0"/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619C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7558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12955" w14:paraId="56E6E156" w14:textId="77777777" w:rsidTr="00711A9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517B" w14:textId="77777777" w:rsidR="00512955" w:rsidRDefault="00512955" w:rsidP="00512955">
            <w:pPr>
              <w:rPr>
                <w:color w:val="000000"/>
              </w:rPr>
            </w:pPr>
            <w:r w:rsidRPr="00052774">
              <w:rPr>
                <w:color w:val="000000"/>
              </w:rPr>
              <w:t>Fantom do nauki samobadania piersi</w:t>
            </w:r>
          </w:p>
          <w:p w14:paraId="665290D0" w14:textId="126F872E" w:rsidR="00512955" w:rsidRPr="00EC5615" w:rsidRDefault="00512955" w:rsidP="0051295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6BFF" w14:textId="0084E616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CB23" w14:textId="1D7A87C3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CBB7" w14:textId="55C0505E" w:rsidR="00512955" w:rsidRDefault="00512955" w:rsidP="00512955">
            <w:pPr>
              <w:autoSpaceDN w:val="0"/>
              <w:adjustRightInd w:val="0"/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08B1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46A4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12955" w14:paraId="6706D1F2" w14:textId="77777777" w:rsidTr="00711A9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4D3B" w14:textId="77777777" w:rsidR="00512955" w:rsidRDefault="00512955" w:rsidP="00512955">
            <w:pPr>
              <w:rPr>
                <w:color w:val="000000"/>
              </w:rPr>
            </w:pPr>
          </w:p>
          <w:p w14:paraId="7E26C02C" w14:textId="77777777" w:rsidR="00512955" w:rsidRDefault="00512955" w:rsidP="00512955">
            <w:pPr>
              <w:rPr>
                <w:color w:val="000000"/>
              </w:rPr>
            </w:pPr>
            <w:r>
              <w:rPr>
                <w:color w:val="000000"/>
              </w:rPr>
              <w:t>Kozetka medyczna</w:t>
            </w:r>
          </w:p>
          <w:p w14:paraId="0BDC3BE1" w14:textId="254CC4A9" w:rsidR="00512955" w:rsidRPr="00EC5615" w:rsidRDefault="00512955" w:rsidP="0051295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E3CF" w14:textId="057B9CC2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3119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6F11" w14:textId="4DD80BFA" w:rsidR="00512955" w:rsidRDefault="00512955" w:rsidP="00512955">
            <w:pPr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90A0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45D5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12955" w14:paraId="471D8762" w14:textId="77777777" w:rsidTr="00711A9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353C" w14:textId="77777777" w:rsidR="00512955" w:rsidRDefault="00512955" w:rsidP="00512955">
            <w:pPr>
              <w:rPr>
                <w:color w:val="000000"/>
              </w:rPr>
            </w:pPr>
            <w:r>
              <w:rPr>
                <w:color w:val="000000"/>
              </w:rPr>
              <w:t>Waga dla osób z niepełnosprawnością</w:t>
            </w:r>
          </w:p>
          <w:p w14:paraId="0BB11B64" w14:textId="76BEFFD4" w:rsidR="00512955" w:rsidRPr="00EC5615" w:rsidRDefault="00512955" w:rsidP="0051295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8314" w14:textId="72396BE2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4F23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C663" w14:textId="745049E3" w:rsidR="00512955" w:rsidRDefault="00512955" w:rsidP="00512955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812E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AAE9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12955" w14:paraId="6A9894A7" w14:textId="77777777" w:rsidTr="00711A9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47C1" w14:textId="77777777" w:rsidR="00512955" w:rsidRDefault="00512955" w:rsidP="00512955">
            <w:pPr>
              <w:rPr>
                <w:color w:val="000000"/>
              </w:rPr>
            </w:pPr>
            <w:r w:rsidRPr="0088386F">
              <w:rPr>
                <w:color w:val="000000"/>
              </w:rPr>
              <w:t>Waga medyczna ze wzrostomierzem</w:t>
            </w:r>
          </w:p>
          <w:p w14:paraId="52DF932A" w14:textId="1FF810D9" w:rsidR="00512955" w:rsidRPr="00EC5615" w:rsidRDefault="00512955" w:rsidP="0051295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A6EB" w14:textId="1FECA549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7E75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165D" w14:textId="472F8206" w:rsidR="00512955" w:rsidRDefault="00512955" w:rsidP="00512955">
            <w:pPr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A8AE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EC36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12955" w14:paraId="7881A9AE" w14:textId="77777777" w:rsidTr="00D46ACB">
        <w:tc>
          <w:tcPr>
            <w:tcW w:w="5387" w:type="dxa"/>
            <w:gridSpan w:val="3"/>
          </w:tcPr>
          <w:p w14:paraId="09ACB6A9" w14:textId="77777777" w:rsidR="00512955" w:rsidRDefault="00512955" w:rsidP="00512955">
            <w:pPr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14:paraId="0353DFBF" w14:textId="77777777" w:rsidR="00512955" w:rsidRDefault="00512955" w:rsidP="00512955">
            <w:pPr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Komentarz:</w:t>
            </w:r>
          </w:p>
          <w:p w14:paraId="55B3ECC8" w14:textId="2EA1A110" w:rsidR="00512955" w:rsidRDefault="00512955" w:rsidP="00512955">
            <w:pPr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14:paraId="045E3686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14:paraId="728F9A55" w14:textId="43BB52A4" w:rsidR="00512955" w:rsidRPr="000D0F62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SUMA</w:t>
            </w:r>
          </w:p>
        </w:tc>
        <w:tc>
          <w:tcPr>
            <w:tcW w:w="1985" w:type="dxa"/>
          </w:tcPr>
          <w:p w14:paraId="0A209B61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14:paraId="1FF58C51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14:paraId="2A14BC1F" w14:textId="77777777" w:rsidR="00512955" w:rsidRDefault="00512955" w:rsidP="00512955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62C3F0DB" w14:textId="77777777" w:rsidR="0007653E" w:rsidRDefault="0007653E" w:rsidP="002745E0">
      <w:pPr>
        <w:autoSpaceDN w:val="0"/>
        <w:adjustRightInd w:val="0"/>
        <w:jc w:val="both"/>
        <w:rPr>
          <w:b/>
          <w:bCs/>
        </w:rPr>
      </w:pPr>
    </w:p>
    <w:p w14:paraId="69F77D2A" w14:textId="77777777" w:rsidR="0049609C" w:rsidRDefault="0049609C" w:rsidP="002745E0">
      <w:pPr>
        <w:autoSpaceDN w:val="0"/>
        <w:adjustRightInd w:val="0"/>
        <w:jc w:val="both"/>
        <w:rPr>
          <w:b/>
          <w:bCs/>
        </w:rPr>
      </w:pPr>
    </w:p>
    <w:p w14:paraId="3D221FD8" w14:textId="77777777" w:rsidR="008B6320" w:rsidRDefault="008B6320" w:rsidP="002745E0">
      <w:pPr>
        <w:autoSpaceDN w:val="0"/>
        <w:adjustRightInd w:val="0"/>
        <w:jc w:val="both"/>
        <w:rPr>
          <w:b/>
          <w:bCs/>
        </w:rPr>
      </w:pPr>
    </w:p>
    <w:p w14:paraId="7A13E77C" w14:textId="77777777" w:rsidR="0049609C" w:rsidRDefault="0049609C" w:rsidP="002745E0">
      <w:pPr>
        <w:autoSpaceDN w:val="0"/>
        <w:adjustRightInd w:val="0"/>
        <w:jc w:val="both"/>
        <w:rPr>
          <w:b/>
          <w:bCs/>
        </w:rPr>
      </w:pPr>
    </w:p>
    <w:p w14:paraId="34308BF3" w14:textId="77777777" w:rsidR="0049609C" w:rsidRDefault="0049609C" w:rsidP="0049609C">
      <w:pPr>
        <w:autoSpaceDN w:val="0"/>
        <w:adjustRightInd w:val="0"/>
        <w:jc w:val="both"/>
        <w:rPr>
          <w:rFonts w:eastAsia="Calibri"/>
          <w:lang w:eastAsia="en-US"/>
        </w:rPr>
      </w:pPr>
    </w:p>
    <w:p w14:paraId="1AB2907F" w14:textId="77777777" w:rsidR="00512955" w:rsidRDefault="00512955" w:rsidP="0049609C">
      <w:pPr>
        <w:autoSpaceDN w:val="0"/>
        <w:adjustRightInd w:val="0"/>
        <w:jc w:val="both"/>
        <w:rPr>
          <w:rFonts w:eastAsia="Calibri"/>
          <w:lang w:eastAsia="en-US"/>
        </w:rPr>
      </w:pPr>
    </w:p>
    <w:p w14:paraId="4E989D99" w14:textId="77777777" w:rsidR="0049609C" w:rsidRDefault="0049609C" w:rsidP="0049609C">
      <w:pPr>
        <w:autoSpaceDN w:val="0"/>
        <w:adjustRightInd w:val="0"/>
        <w:jc w:val="both"/>
        <w:rPr>
          <w:rFonts w:eastAsia="Calibri"/>
          <w:lang w:eastAsia="en-US"/>
        </w:rPr>
      </w:pPr>
    </w:p>
    <w:p w14:paraId="173D7AC1" w14:textId="778A4E17" w:rsidR="0049609C" w:rsidRDefault="0049609C" w:rsidP="0049609C">
      <w:pPr>
        <w:autoSpaceDN w:val="0"/>
        <w:adjustRightInd w:val="0"/>
        <w:ind w:right="-286" w:hanging="567"/>
        <w:jc w:val="both"/>
      </w:pPr>
      <w:r>
        <w:rPr>
          <w:rFonts w:eastAsia="Calibri"/>
          <w:lang w:eastAsia="en-US"/>
        </w:rPr>
        <w:t>………...….</w:t>
      </w:r>
      <w:r w:rsidRPr="001E7150">
        <w:rPr>
          <w:rFonts w:eastAsia="Calibri"/>
          <w:lang w:eastAsia="en-US"/>
        </w:rPr>
        <w:t>……...............</w:t>
      </w:r>
      <w:r w:rsidR="00EB2C26">
        <w:rPr>
          <w:rFonts w:eastAsia="Calibri"/>
          <w:lang w:eastAsia="en-US"/>
        </w:rPr>
        <w:t>.</w:t>
      </w:r>
      <w:r w:rsidRPr="001E7150">
        <w:rPr>
          <w:rFonts w:eastAsia="Calibri"/>
          <w:lang w:eastAsia="en-US"/>
        </w:rPr>
        <w:t xml:space="preserve">.., dnia  </w:t>
      </w:r>
      <w:r w:rsidR="00EB2C26" w:rsidRPr="00601604">
        <w:rPr>
          <w:rFonts w:eastAsia="Calibri"/>
        </w:rPr>
        <w:t>……………… 202</w:t>
      </w:r>
      <w:r w:rsidR="00EB2C26">
        <w:rPr>
          <w:rFonts w:eastAsia="Calibri"/>
        </w:rPr>
        <w:t>6</w:t>
      </w:r>
      <w:r w:rsidR="00EB2C26" w:rsidRPr="00601604">
        <w:rPr>
          <w:rFonts w:eastAsia="Calibri"/>
        </w:rPr>
        <w:t xml:space="preserve"> r.</w:t>
      </w:r>
      <w:r>
        <w:rPr>
          <w:rFonts w:eastAsia="Calibri"/>
          <w:lang w:eastAsia="en-US"/>
        </w:rPr>
        <w:t xml:space="preserve">                       </w:t>
      </w:r>
      <w:r w:rsidR="00EB2C26">
        <w:rPr>
          <w:rFonts w:eastAsia="Calibri"/>
          <w:lang w:eastAsia="en-US"/>
        </w:rPr>
        <w:t>......</w:t>
      </w:r>
      <w:r>
        <w:rPr>
          <w:rFonts w:eastAsia="Calibri"/>
          <w:lang w:eastAsia="en-US"/>
        </w:rPr>
        <w:t>…………………………………………………</w:t>
      </w:r>
      <w:r w:rsidRPr="001E7150">
        <w:rPr>
          <w:rFonts w:eastAsia="Calibri"/>
          <w:lang w:eastAsia="en-US"/>
        </w:rPr>
        <w:t xml:space="preserve">                                                </w:t>
      </w:r>
      <w:r w:rsidRPr="001E7150">
        <w:rPr>
          <w:rFonts w:eastAsia="Calibri"/>
          <w:lang w:eastAsia="en-US"/>
        </w:rPr>
        <w:tab/>
      </w:r>
      <w:r w:rsidRPr="001E7150">
        <w:rPr>
          <w:rFonts w:eastAsia="Calibri"/>
          <w:lang w:eastAsia="en-US"/>
        </w:rPr>
        <w:tab/>
      </w:r>
      <w:r w:rsidRPr="001E7150">
        <w:rPr>
          <w:rFonts w:eastAsia="Calibri"/>
          <w:lang w:eastAsia="en-US"/>
        </w:rPr>
        <w:tab/>
      </w:r>
      <w:r w:rsidRPr="001E7150">
        <w:rPr>
          <w:rFonts w:eastAsia="Calibri"/>
          <w:lang w:eastAsia="en-US"/>
        </w:rPr>
        <w:tab/>
      </w:r>
      <w:r w:rsidRPr="001E7150">
        <w:rPr>
          <w:rFonts w:eastAsia="Calibri"/>
          <w:lang w:eastAsia="en-US"/>
        </w:rPr>
        <w:tab/>
      </w:r>
      <w:r w:rsidRPr="001E7150">
        <w:rPr>
          <w:rFonts w:eastAsia="Calibri"/>
          <w:lang w:eastAsia="en-US"/>
        </w:rPr>
        <w:tab/>
      </w:r>
      <w:r w:rsidRPr="001E7150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 xml:space="preserve">             </w:t>
      </w:r>
      <w:r w:rsidRPr="001E7150">
        <w:t>/podpis</w:t>
      </w:r>
      <w:r>
        <w:t xml:space="preserve"> elektroniczny </w:t>
      </w:r>
      <w:r w:rsidRPr="001E7150">
        <w:t>osoby upoważnionej/</w:t>
      </w:r>
    </w:p>
    <w:p w14:paraId="09858CD3" w14:textId="77777777" w:rsidR="0049609C" w:rsidRDefault="0049609C" w:rsidP="002745E0">
      <w:pPr>
        <w:autoSpaceDN w:val="0"/>
        <w:adjustRightInd w:val="0"/>
        <w:jc w:val="both"/>
        <w:rPr>
          <w:b/>
          <w:bCs/>
        </w:rPr>
      </w:pPr>
    </w:p>
    <w:sectPr w:rsidR="0049609C" w:rsidSect="002745E0">
      <w:pgSz w:w="11906" w:h="16838"/>
      <w:pgMar w:top="486" w:right="1418" w:bottom="1523" w:left="1418" w:header="0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18520" w14:textId="77777777" w:rsidR="00D54E84" w:rsidRDefault="00D54E84">
      <w:r>
        <w:separator/>
      </w:r>
    </w:p>
  </w:endnote>
  <w:endnote w:type="continuationSeparator" w:id="0">
    <w:p w14:paraId="0E97FA81" w14:textId="77777777" w:rsidR="00D54E84" w:rsidRDefault="00D5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4666F" w14:textId="77777777" w:rsidR="00D54E84" w:rsidRDefault="00D54E84">
      <w:r>
        <w:separator/>
      </w:r>
    </w:p>
  </w:footnote>
  <w:footnote w:type="continuationSeparator" w:id="0">
    <w:p w14:paraId="6BD7C3C5" w14:textId="77777777" w:rsidR="00D54E84" w:rsidRDefault="00D54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Cs w:val="24"/>
      </w:rPr>
    </w:lvl>
    <w:lvl w:ilvl="1">
      <w:start w:val="1"/>
      <w:numFmt w:val="lowerLetter"/>
      <w:lvlText w:val="%2)"/>
      <w:lvlJc w:val="left"/>
      <w:pPr>
        <w:tabs>
          <w:tab w:val="num" w:pos="-436"/>
        </w:tabs>
        <w:ind w:left="644" w:hanging="360"/>
      </w:pPr>
      <w:rPr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decimal"/>
      <w:lvlText w:val="%1)"/>
      <w:lvlJc w:val="left"/>
      <w:pPr>
        <w:tabs>
          <w:tab w:val="num" w:pos="-436"/>
        </w:tabs>
        <w:ind w:left="644" w:hanging="360"/>
      </w:pPr>
      <w:rPr>
        <w:rFonts w:ascii="Times New Roman" w:hAnsi="Times New Roman" w:cs="Times New Roman" w:hint="default"/>
        <w:sz w:val="24"/>
        <w:szCs w:val="24"/>
        <w:lang w:val="pl-PL"/>
      </w:r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F36AF3F8"/>
    <w:name w:val="WW8Num1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04" w:hanging="420"/>
      </w:pPr>
      <w:rPr>
        <w:rFonts w:eastAsia="Verdana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A192D93E"/>
    <w:name w:val="WW8Num2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04" w:hanging="420"/>
      </w:pPr>
      <w:rPr>
        <w:rFonts w:eastAsia="Verdana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5C0779"/>
    <w:multiLevelType w:val="hybridMultilevel"/>
    <w:tmpl w:val="9F749F36"/>
    <w:lvl w:ilvl="0" w:tplc="4D7A914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B674FB"/>
    <w:multiLevelType w:val="hybridMultilevel"/>
    <w:tmpl w:val="0958C1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91B77D0"/>
    <w:multiLevelType w:val="hybridMultilevel"/>
    <w:tmpl w:val="57AE1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B51162"/>
    <w:multiLevelType w:val="hybridMultilevel"/>
    <w:tmpl w:val="79648A9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C356C89"/>
    <w:multiLevelType w:val="hybridMultilevel"/>
    <w:tmpl w:val="5FDE669E"/>
    <w:lvl w:ilvl="0" w:tplc="353A790A">
      <w:start w:val="1"/>
      <w:numFmt w:val="decimal"/>
      <w:lvlText w:val="%1."/>
      <w:lvlJc w:val="left"/>
      <w:pPr>
        <w:ind w:left="360" w:hanging="360"/>
      </w:pPr>
      <w:rPr>
        <w:rFonts w:ascii="Aptos" w:hAnsi="Aptos" w:cs="Aptos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B413A7D"/>
    <w:multiLevelType w:val="hybridMultilevel"/>
    <w:tmpl w:val="40AC95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FA70EAB"/>
    <w:multiLevelType w:val="hybridMultilevel"/>
    <w:tmpl w:val="7CC4E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6C3D67"/>
    <w:multiLevelType w:val="hybridMultilevel"/>
    <w:tmpl w:val="B150F64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3E3042"/>
    <w:multiLevelType w:val="hybridMultilevel"/>
    <w:tmpl w:val="9F54DCC8"/>
    <w:lvl w:ilvl="0" w:tplc="C3820B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2C4828"/>
    <w:multiLevelType w:val="hybridMultilevel"/>
    <w:tmpl w:val="F03A96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B9D675F"/>
    <w:multiLevelType w:val="hybridMultilevel"/>
    <w:tmpl w:val="EACE7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084F8D"/>
    <w:multiLevelType w:val="hybridMultilevel"/>
    <w:tmpl w:val="A1D4C25A"/>
    <w:lvl w:ilvl="0" w:tplc="68200C86">
      <w:start w:val="1"/>
      <w:numFmt w:val="decimal"/>
      <w:lvlText w:val="%1)"/>
      <w:lvlJc w:val="left"/>
      <w:pPr>
        <w:ind w:left="644" w:hanging="360"/>
      </w:pPr>
      <w:rPr>
        <w:rFonts w:ascii="Times New Roman" w:eastAsia="Arial Unicode MS" w:hAnsi="Times New Roman" w:cs="Mang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648192A"/>
    <w:multiLevelType w:val="hybridMultilevel"/>
    <w:tmpl w:val="BD6207F8"/>
    <w:lvl w:ilvl="0" w:tplc="BA48DD78">
      <w:start w:val="1"/>
      <w:numFmt w:val="lowerLetter"/>
      <w:lvlText w:val="%1)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9D5E9B"/>
    <w:multiLevelType w:val="hybridMultilevel"/>
    <w:tmpl w:val="F266E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F7DCC"/>
    <w:multiLevelType w:val="hybridMultilevel"/>
    <w:tmpl w:val="682E2BA0"/>
    <w:lvl w:ilvl="0" w:tplc="1D84BC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BC316E"/>
    <w:multiLevelType w:val="hybridMultilevel"/>
    <w:tmpl w:val="BF243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47756"/>
    <w:multiLevelType w:val="hybridMultilevel"/>
    <w:tmpl w:val="BE3CA0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9450B4"/>
    <w:multiLevelType w:val="hybridMultilevel"/>
    <w:tmpl w:val="EAD20136"/>
    <w:lvl w:ilvl="0" w:tplc="FDE4A5B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2327265"/>
    <w:multiLevelType w:val="hybridMultilevel"/>
    <w:tmpl w:val="DA20B51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748DE"/>
    <w:multiLevelType w:val="hybridMultilevel"/>
    <w:tmpl w:val="D2A227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643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363220"/>
    <w:multiLevelType w:val="hybridMultilevel"/>
    <w:tmpl w:val="85BE2852"/>
    <w:name w:val="WW8Num122"/>
    <w:lvl w:ilvl="0" w:tplc="167C085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682E39"/>
    <w:multiLevelType w:val="hybridMultilevel"/>
    <w:tmpl w:val="F1F299EE"/>
    <w:lvl w:ilvl="0" w:tplc="E1B2F14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229059BC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C57CB"/>
    <w:multiLevelType w:val="hybridMultilevel"/>
    <w:tmpl w:val="DA20B516"/>
    <w:lvl w:ilvl="0" w:tplc="A606D9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9B44453"/>
    <w:multiLevelType w:val="hybridMultilevel"/>
    <w:tmpl w:val="511AE998"/>
    <w:name w:val="WW8Num1222"/>
    <w:lvl w:ilvl="0" w:tplc="167C085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  <w:lvl w:ilvl="1" w:tplc="323EFC0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5068287">
    <w:abstractNumId w:val="0"/>
  </w:num>
  <w:num w:numId="2" w16cid:durableId="477188374">
    <w:abstractNumId w:val="1"/>
  </w:num>
  <w:num w:numId="3" w16cid:durableId="84884988">
    <w:abstractNumId w:val="2"/>
  </w:num>
  <w:num w:numId="4" w16cid:durableId="685402459">
    <w:abstractNumId w:val="3"/>
  </w:num>
  <w:num w:numId="5" w16cid:durableId="557790572">
    <w:abstractNumId w:val="4"/>
  </w:num>
  <w:num w:numId="6" w16cid:durableId="561908787">
    <w:abstractNumId w:val="5"/>
  </w:num>
  <w:num w:numId="7" w16cid:durableId="866675158">
    <w:abstractNumId w:val="6"/>
  </w:num>
  <w:num w:numId="8" w16cid:durableId="28603869">
    <w:abstractNumId w:val="7"/>
  </w:num>
  <w:num w:numId="9" w16cid:durableId="2076737474">
    <w:abstractNumId w:val="8"/>
  </w:num>
  <w:num w:numId="10" w16cid:durableId="1998220604">
    <w:abstractNumId w:val="9"/>
  </w:num>
  <w:num w:numId="11" w16cid:durableId="1911964659">
    <w:abstractNumId w:val="10"/>
  </w:num>
  <w:num w:numId="12" w16cid:durableId="1718552494">
    <w:abstractNumId w:val="27"/>
  </w:num>
  <w:num w:numId="13" w16cid:durableId="2010282929">
    <w:abstractNumId w:val="32"/>
  </w:num>
  <w:num w:numId="14" w16cid:durableId="153835408">
    <w:abstractNumId w:val="28"/>
  </w:num>
  <w:num w:numId="15" w16cid:durableId="1314337325">
    <w:abstractNumId w:val="13"/>
  </w:num>
  <w:num w:numId="16" w16cid:durableId="38214063">
    <w:abstractNumId w:val="33"/>
  </w:num>
  <w:num w:numId="17" w16cid:durableId="1807628369">
    <w:abstractNumId w:val="29"/>
  </w:num>
  <w:num w:numId="18" w16cid:durableId="703671140">
    <w:abstractNumId w:val="23"/>
  </w:num>
  <w:num w:numId="19" w16cid:durableId="1737244807">
    <w:abstractNumId w:val="17"/>
  </w:num>
  <w:num w:numId="20" w16cid:durableId="671880956">
    <w:abstractNumId w:val="21"/>
  </w:num>
  <w:num w:numId="21" w16cid:durableId="447089679">
    <w:abstractNumId w:val="22"/>
  </w:num>
  <w:num w:numId="22" w16cid:durableId="956722567">
    <w:abstractNumId w:val="20"/>
  </w:num>
  <w:num w:numId="23" w16cid:durableId="1590429749">
    <w:abstractNumId w:val="11"/>
  </w:num>
  <w:num w:numId="24" w16cid:durableId="408814840">
    <w:abstractNumId w:val="19"/>
  </w:num>
  <w:num w:numId="25" w16cid:durableId="407731313">
    <w:abstractNumId w:val="16"/>
  </w:num>
  <w:num w:numId="26" w16cid:durableId="1300693999">
    <w:abstractNumId w:val="18"/>
  </w:num>
  <w:num w:numId="27" w16cid:durableId="477187472">
    <w:abstractNumId w:val="26"/>
  </w:num>
  <w:num w:numId="28" w16cid:durableId="1119446661">
    <w:abstractNumId w:val="25"/>
  </w:num>
  <w:num w:numId="29" w16cid:durableId="1775516508">
    <w:abstractNumId w:val="31"/>
  </w:num>
  <w:num w:numId="30" w16cid:durableId="279722647">
    <w:abstractNumId w:val="34"/>
  </w:num>
  <w:num w:numId="31" w16cid:durableId="694965853">
    <w:abstractNumId w:val="24"/>
  </w:num>
  <w:num w:numId="32" w16cid:durableId="1905722558">
    <w:abstractNumId w:val="14"/>
  </w:num>
  <w:num w:numId="33" w16cid:durableId="521556676">
    <w:abstractNumId w:val="30"/>
  </w:num>
  <w:num w:numId="34" w16cid:durableId="142702936">
    <w:abstractNumId w:val="12"/>
  </w:num>
  <w:num w:numId="35" w16cid:durableId="18930312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596B"/>
    <w:rsid w:val="00002A08"/>
    <w:rsid w:val="00003FE1"/>
    <w:rsid w:val="000077CE"/>
    <w:rsid w:val="0002661E"/>
    <w:rsid w:val="0003381E"/>
    <w:rsid w:val="00035DFA"/>
    <w:rsid w:val="0004073F"/>
    <w:rsid w:val="00040E4A"/>
    <w:rsid w:val="0005028C"/>
    <w:rsid w:val="00050AA9"/>
    <w:rsid w:val="00054CAA"/>
    <w:rsid w:val="00055504"/>
    <w:rsid w:val="000704D9"/>
    <w:rsid w:val="0007653E"/>
    <w:rsid w:val="00076B8C"/>
    <w:rsid w:val="0007797B"/>
    <w:rsid w:val="0009520C"/>
    <w:rsid w:val="000955B4"/>
    <w:rsid w:val="00096A56"/>
    <w:rsid w:val="000971AB"/>
    <w:rsid w:val="00097ACD"/>
    <w:rsid w:val="000A1500"/>
    <w:rsid w:val="000A74E6"/>
    <w:rsid w:val="000B02D1"/>
    <w:rsid w:val="000C37DC"/>
    <w:rsid w:val="000C499F"/>
    <w:rsid w:val="000D0F62"/>
    <w:rsid w:val="000D528D"/>
    <w:rsid w:val="000E1C15"/>
    <w:rsid w:val="000E3AFB"/>
    <w:rsid w:val="000E604D"/>
    <w:rsid w:val="000E6DF4"/>
    <w:rsid w:val="00110466"/>
    <w:rsid w:val="00121654"/>
    <w:rsid w:val="00133245"/>
    <w:rsid w:val="001335D6"/>
    <w:rsid w:val="00155904"/>
    <w:rsid w:val="001637B4"/>
    <w:rsid w:val="001722E4"/>
    <w:rsid w:val="00182994"/>
    <w:rsid w:val="00184455"/>
    <w:rsid w:val="001A3D5A"/>
    <w:rsid w:val="001A444B"/>
    <w:rsid w:val="001C29F3"/>
    <w:rsid w:val="001D7923"/>
    <w:rsid w:val="001F0817"/>
    <w:rsid w:val="0022551A"/>
    <w:rsid w:val="00231E8E"/>
    <w:rsid w:val="00233795"/>
    <w:rsid w:val="00246F40"/>
    <w:rsid w:val="002532FB"/>
    <w:rsid w:val="002745E0"/>
    <w:rsid w:val="00293B15"/>
    <w:rsid w:val="002B6143"/>
    <w:rsid w:val="002C0AB8"/>
    <w:rsid w:val="002C3F6C"/>
    <w:rsid w:val="002E0DE5"/>
    <w:rsid w:val="002E2708"/>
    <w:rsid w:val="002E32C7"/>
    <w:rsid w:val="00305B1B"/>
    <w:rsid w:val="00321C09"/>
    <w:rsid w:val="003222F3"/>
    <w:rsid w:val="003243E4"/>
    <w:rsid w:val="003323A6"/>
    <w:rsid w:val="0033267B"/>
    <w:rsid w:val="003A6412"/>
    <w:rsid w:val="003B6CDA"/>
    <w:rsid w:val="003D34C3"/>
    <w:rsid w:val="003D688E"/>
    <w:rsid w:val="003F1C63"/>
    <w:rsid w:val="003F42C5"/>
    <w:rsid w:val="00455998"/>
    <w:rsid w:val="00461E84"/>
    <w:rsid w:val="00475038"/>
    <w:rsid w:val="0049609C"/>
    <w:rsid w:val="004970FF"/>
    <w:rsid w:val="004C5B61"/>
    <w:rsid w:val="004D3148"/>
    <w:rsid w:val="004E3164"/>
    <w:rsid w:val="004E3BC0"/>
    <w:rsid w:val="00500326"/>
    <w:rsid w:val="005061B7"/>
    <w:rsid w:val="00512955"/>
    <w:rsid w:val="00540A3F"/>
    <w:rsid w:val="00574B6C"/>
    <w:rsid w:val="00592003"/>
    <w:rsid w:val="005D2693"/>
    <w:rsid w:val="005E68CC"/>
    <w:rsid w:val="005E78B3"/>
    <w:rsid w:val="005F1C09"/>
    <w:rsid w:val="00603974"/>
    <w:rsid w:val="00634709"/>
    <w:rsid w:val="00645F1C"/>
    <w:rsid w:val="00647962"/>
    <w:rsid w:val="00647E02"/>
    <w:rsid w:val="00653006"/>
    <w:rsid w:val="00661CB6"/>
    <w:rsid w:val="00663D76"/>
    <w:rsid w:val="0068665D"/>
    <w:rsid w:val="006A6125"/>
    <w:rsid w:val="006B4764"/>
    <w:rsid w:val="006C4795"/>
    <w:rsid w:val="006D1AF6"/>
    <w:rsid w:val="006D3670"/>
    <w:rsid w:val="006E5A89"/>
    <w:rsid w:val="006F56E7"/>
    <w:rsid w:val="006F770D"/>
    <w:rsid w:val="00714D9C"/>
    <w:rsid w:val="00733AC8"/>
    <w:rsid w:val="00735D68"/>
    <w:rsid w:val="0074093B"/>
    <w:rsid w:val="007461C0"/>
    <w:rsid w:val="00756C6F"/>
    <w:rsid w:val="007577BD"/>
    <w:rsid w:val="00757B33"/>
    <w:rsid w:val="00762489"/>
    <w:rsid w:val="00762B9B"/>
    <w:rsid w:val="00766DF9"/>
    <w:rsid w:val="00774AF7"/>
    <w:rsid w:val="00774B65"/>
    <w:rsid w:val="00794B38"/>
    <w:rsid w:val="007B42EB"/>
    <w:rsid w:val="007B7D73"/>
    <w:rsid w:val="007C13D4"/>
    <w:rsid w:val="007D113B"/>
    <w:rsid w:val="007D6E1C"/>
    <w:rsid w:val="007E0A59"/>
    <w:rsid w:val="007E165D"/>
    <w:rsid w:val="007E2C17"/>
    <w:rsid w:val="007F1AE9"/>
    <w:rsid w:val="007F4516"/>
    <w:rsid w:val="00801AC1"/>
    <w:rsid w:val="008054C1"/>
    <w:rsid w:val="00806002"/>
    <w:rsid w:val="00807D2C"/>
    <w:rsid w:val="008176B7"/>
    <w:rsid w:val="00817E8A"/>
    <w:rsid w:val="00823CC3"/>
    <w:rsid w:val="00827DDA"/>
    <w:rsid w:val="00846DB9"/>
    <w:rsid w:val="00854873"/>
    <w:rsid w:val="008552FF"/>
    <w:rsid w:val="00860E0D"/>
    <w:rsid w:val="00867442"/>
    <w:rsid w:val="00882B85"/>
    <w:rsid w:val="00897493"/>
    <w:rsid w:val="008A7D1B"/>
    <w:rsid w:val="008B30C3"/>
    <w:rsid w:val="008B6320"/>
    <w:rsid w:val="008F364A"/>
    <w:rsid w:val="008F5DAF"/>
    <w:rsid w:val="00911691"/>
    <w:rsid w:val="00917E6F"/>
    <w:rsid w:val="00934D56"/>
    <w:rsid w:val="00960717"/>
    <w:rsid w:val="009706C6"/>
    <w:rsid w:val="00993500"/>
    <w:rsid w:val="009B7482"/>
    <w:rsid w:val="009D1655"/>
    <w:rsid w:val="009D4E86"/>
    <w:rsid w:val="009E3BCB"/>
    <w:rsid w:val="009F1C19"/>
    <w:rsid w:val="00A003A9"/>
    <w:rsid w:val="00A0767C"/>
    <w:rsid w:val="00A352D3"/>
    <w:rsid w:val="00A36EA7"/>
    <w:rsid w:val="00A415C0"/>
    <w:rsid w:val="00A60C5E"/>
    <w:rsid w:val="00A65565"/>
    <w:rsid w:val="00A82209"/>
    <w:rsid w:val="00A9081A"/>
    <w:rsid w:val="00AA4826"/>
    <w:rsid w:val="00AC3D9B"/>
    <w:rsid w:val="00AC6E12"/>
    <w:rsid w:val="00AE0C43"/>
    <w:rsid w:val="00AE3EC2"/>
    <w:rsid w:val="00AE585B"/>
    <w:rsid w:val="00AE6B57"/>
    <w:rsid w:val="00AF54B1"/>
    <w:rsid w:val="00B61F89"/>
    <w:rsid w:val="00B670B8"/>
    <w:rsid w:val="00B76B91"/>
    <w:rsid w:val="00B83B5D"/>
    <w:rsid w:val="00B95625"/>
    <w:rsid w:val="00BB26C0"/>
    <w:rsid w:val="00BD62E3"/>
    <w:rsid w:val="00BE0CE5"/>
    <w:rsid w:val="00BF4BB5"/>
    <w:rsid w:val="00C07482"/>
    <w:rsid w:val="00C140B5"/>
    <w:rsid w:val="00C27D7B"/>
    <w:rsid w:val="00C7184D"/>
    <w:rsid w:val="00C72A95"/>
    <w:rsid w:val="00C81FE9"/>
    <w:rsid w:val="00C92277"/>
    <w:rsid w:val="00C95CAF"/>
    <w:rsid w:val="00CD558F"/>
    <w:rsid w:val="00D333D5"/>
    <w:rsid w:val="00D53370"/>
    <w:rsid w:val="00D54E84"/>
    <w:rsid w:val="00D61E8C"/>
    <w:rsid w:val="00D721DC"/>
    <w:rsid w:val="00D9083C"/>
    <w:rsid w:val="00DA197F"/>
    <w:rsid w:val="00DC3AF5"/>
    <w:rsid w:val="00DC4150"/>
    <w:rsid w:val="00DC5B63"/>
    <w:rsid w:val="00DC62F6"/>
    <w:rsid w:val="00DD28DB"/>
    <w:rsid w:val="00DD3694"/>
    <w:rsid w:val="00DD495A"/>
    <w:rsid w:val="00E00C91"/>
    <w:rsid w:val="00E02B03"/>
    <w:rsid w:val="00E1368D"/>
    <w:rsid w:val="00E13C47"/>
    <w:rsid w:val="00E1504B"/>
    <w:rsid w:val="00E31AEE"/>
    <w:rsid w:val="00E34F8F"/>
    <w:rsid w:val="00E402F7"/>
    <w:rsid w:val="00E61D9A"/>
    <w:rsid w:val="00E71455"/>
    <w:rsid w:val="00E74A78"/>
    <w:rsid w:val="00E823C8"/>
    <w:rsid w:val="00E94FA9"/>
    <w:rsid w:val="00EB2C26"/>
    <w:rsid w:val="00EB6A13"/>
    <w:rsid w:val="00EC62C4"/>
    <w:rsid w:val="00ED3EB8"/>
    <w:rsid w:val="00EF13EA"/>
    <w:rsid w:val="00EF26FC"/>
    <w:rsid w:val="00F17B37"/>
    <w:rsid w:val="00F23C83"/>
    <w:rsid w:val="00F62183"/>
    <w:rsid w:val="00F8220E"/>
    <w:rsid w:val="00F839BB"/>
    <w:rsid w:val="00F90CEB"/>
    <w:rsid w:val="00F93606"/>
    <w:rsid w:val="00F93DC5"/>
    <w:rsid w:val="00F94373"/>
    <w:rsid w:val="00FB2B64"/>
    <w:rsid w:val="00FD074B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E32269"/>
  <w15:chartTrackingRefBased/>
  <w15:docId w15:val="{47CB18FB-332F-4537-BBB2-F8D7776FD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Cs w:val="24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color w:val="auto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szCs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2">
    <w:name w:val="Domyślna czcionka akapitu2"/>
  </w:style>
  <w:style w:type="character" w:customStyle="1" w:styleId="WW8Num5z1">
    <w:name w:val="WW8Num5z1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</w:style>
  <w:style w:type="character" w:customStyle="1" w:styleId="StopkaZnak">
    <w:name w:val="Stopka Znak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563C1"/>
      <w:u w:val="single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,L1 Znak"/>
    <w:uiPriority w:val="34"/>
    <w:qFormat/>
    <w:rPr>
      <w:rFonts w:ascii="Calibri" w:eastAsia="Calibri" w:hAnsi="Calibri" w:cs="Calibri"/>
      <w:sz w:val="22"/>
      <w:szCs w:val="22"/>
    </w:rPr>
  </w:style>
  <w:style w:type="character" w:customStyle="1" w:styleId="FontStyle91">
    <w:name w:val="Font Style91"/>
    <w:rPr>
      <w:rFonts w:ascii="Calibri" w:hAnsi="Calibri" w:cs="Calibri"/>
      <w:sz w:val="18"/>
      <w:szCs w:val="18"/>
    </w:rPr>
  </w:style>
  <w:style w:type="character" w:customStyle="1" w:styleId="HTML-wstpniesformatowanyZnak">
    <w:name w:val="HTML - wstępnie sformatowany Znak"/>
    <w:rPr>
      <w:rFonts w:ascii="Courier New" w:hAnsi="Courier New" w:cs="Courier New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qFormat/>
    <w:pPr>
      <w:widowControl w:val="0"/>
      <w:suppressAutoHyphens/>
    </w:pPr>
    <w:rPr>
      <w:rFonts w:eastAsia="Arial Unicode MS" w:cs="Mangal"/>
      <w:kern w:val="1"/>
      <w:sz w:val="24"/>
      <w:szCs w:val="21"/>
      <w:lang w:eastAsia="hi-IN" w:bidi="hi-IN"/>
    </w:rPr>
  </w:style>
  <w:style w:type="paragraph" w:customStyle="1" w:styleId="Normalny1">
    <w:name w:val="Normalny1"/>
    <w:pPr>
      <w:suppressAutoHyphens/>
      <w:spacing w:line="100" w:lineRule="atLeast"/>
    </w:pPr>
    <w:rPr>
      <w:sz w:val="24"/>
      <w:szCs w:val="24"/>
      <w:lang w:eastAsia="ar-SA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1,Numerowanie"/>
    <w:basedOn w:val="Normalny"/>
    <w:uiPriority w:val="34"/>
    <w:qFormat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val="x-none"/>
    </w:rPr>
  </w:style>
  <w:style w:type="paragraph" w:styleId="NormalnyWeb">
    <w:name w:val="Normal (Web)"/>
    <w:basedOn w:val="Normalny"/>
    <w:pPr>
      <w:suppressAutoHyphens w:val="0"/>
      <w:overflowPunct/>
      <w:autoSpaceDE/>
      <w:spacing w:before="280" w:after="280"/>
      <w:textAlignment w:val="auto"/>
    </w:pPr>
    <w:rPr>
      <w:rFonts w:eastAsia="Calibri"/>
      <w:sz w:val="24"/>
      <w:szCs w:val="24"/>
    </w:rPr>
  </w:style>
  <w:style w:type="paragraph" w:customStyle="1" w:styleId="Tekstpodstawowywcity21">
    <w:name w:val="Tekst podstawowy wcięty 21"/>
    <w:basedOn w:val="Normalny"/>
    <w:pPr>
      <w:overflowPunct/>
      <w:autoSpaceDE/>
      <w:spacing w:after="120" w:line="480" w:lineRule="auto"/>
      <w:ind w:left="283"/>
      <w:textAlignment w:val="auto"/>
    </w:pPr>
    <w:rPr>
      <w:sz w:val="24"/>
      <w:szCs w:val="24"/>
    </w:rPr>
  </w:style>
  <w:style w:type="paragraph" w:customStyle="1" w:styleId="Style19">
    <w:name w:val="Style19"/>
    <w:basedOn w:val="Normalny"/>
    <w:pPr>
      <w:widowControl w:val="0"/>
      <w:suppressAutoHyphens w:val="0"/>
      <w:overflowPunct/>
      <w:spacing w:line="244" w:lineRule="exact"/>
      <w:ind w:hanging="422"/>
      <w:jc w:val="both"/>
      <w:textAlignment w:val="auto"/>
    </w:pPr>
    <w:rPr>
      <w:rFonts w:ascii="Calibri" w:hAnsi="Calibri" w:cs="Calibri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textAlignment w:val="auto"/>
    </w:pPr>
    <w:rPr>
      <w:rFonts w:ascii="Courier New" w:hAnsi="Courier New" w:cs="Courier New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link w:val="Tekstkomentarza"/>
    <w:uiPriority w:val="99"/>
    <w:semiHidden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styleId="Nierozpoznanawzmianka">
    <w:name w:val="Unresolved Mention"/>
    <w:uiPriority w:val="99"/>
    <w:semiHidden/>
    <w:unhideWhenUsed/>
    <w:rsid w:val="0002661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BF4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42F6D-3350-4A07-9B83-32A779C4C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SKOCZÓW</dc:creator>
  <cp:keywords/>
  <cp:lastModifiedBy>Tomasz Kłys</cp:lastModifiedBy>
  <cp:revision>6</cp:revision>
  <cp:lastPrinted>2025-06-26T07:09:00Z</cp:lastPrinted>
  <dcterms:created xsi:type="dcterms:W3CDTF">2026-01-27T20:58:00Z</dcterms:created>
  <dcterms:modified xsi:type="dcterms:W3CDTF">2026-01-27T21:07:00Z</dcterms:modified>
</cp:coreProperties>
</file>